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130E1" w14:textId="77777777" w:rsidR="00C019EC" w:rsidRDefault="00C019EC" w:rsidP="008108C6">
      <w:pPr>
        <w:pStyle w:val="Naslov2"/>
        <w:jc w:val="center"/>
        <w:rPr>
          <w:sz w:val="24"/>
          <w:szCs w:val="24"/>
        </w:rPr>
      </w:pPr>
      <w:r>
        <w:rPr>
          <w:sz w:val="24"/>
          <w:szCs w:val="24"/>
        </w:rPr>
        <w:t>OBRAZAC ZA OCJENU KVALITETE UDRUGE</w:t>
      </w:r>
    </w:p>
    <w:p w14:paraId="2A5CD1B3" w14:textId="77777777" w:rsidR="008108C6" w:rsidRDefault="008108C6" w:rsidP="008108C6">
      <w:pPr>
        <w:pStyle w:val="Naslov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Sustav vrednovanja za predlaganje programa/projekata udruga iz proračuna </w:t>
      </w:r>
    </w:p>
    <w:p w14:paraId="45E58F14" w14:textId="71769EC1" w:rsidR="008108C6" w:rsidRDefault="008108C6" w:rsidP="008108C6">
      <w:pPr>
        <w:pStyle w:val="Naslov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Općine </w:t>
      </w:r>
      <w:r w:rsidR="00EA1CF9">
        <w:rPr>
          <w:sz w:val="24"/>
          <w:szCs w:val="24"/>
        </w:rPr>
        <w:t>Tučepi</w:t>
      </w:r>
      <w:r>
        <w:rPr>
          <w:sz w:val="24"/>
          <w:szCs w:val="24"/>
        </w:rPr>
        <w:t xml:space="preserve"> </w:t>
      </w:r>
      <w:r w:rsidR="004C228F">
        <w:rPr>
          <w:sz w:val="24"/>
          <w:szCs w:val="24"/>
        </w:rPr>
        <w:t>u</w:t>
      </w:r>
      <w:r>
        <w:rPr>
          <w:sz w:val="24"/>
          <w:szCs w:val="24"/>
        </w:rPr>
        <w:t xml:space="preserve"> 202</w:t>
      </w:r>
      <w:r w:rsidR="004C228F">
        <w:rPr>
          <w:sz w:val="24"/>
          <w:szCs w:val="24"/>
        </w:rPr>
        <w:t>2</w:t>
      </w:r>
      <w:r>
        <w:rPr>
          <w:sz w:val="24"/>
          <w:szCs w:val="24"/>
        </w:rPr>
        <w:t>. godin</w:t>
      </w:r>
      <w:r w:rsidR="004C228F">
        <w:rPr>
          <w:sz w:val="24"/>
          <w:szCs w:val="24"/>
        </w:rPr>
        <w:t>i</w:t>
      </w:r>
    </w:p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108C6" w14:paraId="72EB8FBC" w14:textId="77777777" w:rsidTr="008108C6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14:paraId="12AEBDF2" w14:textId="77777777" w:rsidR="008108C6" w:rsidRDefault="008108C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0" w:type="auto"/>
            <w:vAlign w:val="center"/>
          </w:tcPr>
          <w:p w14:paraId="54B9B1EC" w14:textId="77777777" w:rsidR="008108C6" w:rsidRDefault="008108C6">
            <w:pPr>
              <w:spacing w:line="276" w:lineRule="auto"/>
            </w:pPr>
          </w:p>
        </w:tc>
      </w:tr>
    </w:tbl>
    <w:p w14:paraId="51F619CE" w14:textId="77777777" w:rsidR="008108C6" w:rsidRDefault="008108C6" w:rsidP="008108C6">
      <w:pPr>
        <w:pStyle w:val="StandardWeb"/>
      </w:pPr>
      <w:r>
        <w:t>Sustav vrednovanja ima raspon od minimalno 0 do maksimalno 100 bodova kako slijedi:</w:t>
      </w:r>
    </w:p>
    <w:p w14:paraId="6948CD13" w14:textId="77777777" w:rsidR="008108C6" w:rsidRDefault="008108C6" w:rsidP="008108C6">
      <w:pPr>
        <w:pStyle w:val="StandardWeb"/>
      </w:pPr>
      <w:r>
        <w:rPr>
          <w:b/>
        </w:rPr>
        <w:t>Predlagatelj</w:t>
      </w:r>
      <w:r>
        <w:t>:</w:t>
      </w:r>
    </w:p>
    <w:p w14:paraId="28F0388E" w14:textId="77777777" w:rsidR="008108C6" w:rsidRDefault="008108C6" w:rsidP="008108C6">
      <w:pPr>
        <w:pStyle w:val="StandardWeb"/>
      </w:pPr>
      <w:r>
        <w:rPr>
          <w:b/>
        </w:rPr>
        <w:t>Naziv programa/projekta</w:t>
      </w:r>
      <w:r>
        <w:t>:</w:t>
      </w:r>
    </w:p>
    <w:tbl>
      <w:tblPr>
        <w:tblW w:w="8340" w:type="dxa"/>
        <w:jc w:val="center"/>
        <w:tblLook w:val="04A0" w:firstRow="1" w:lastRow="0" w:firstColumn="1" w:lastColumn="0" w:noHBand="0" w:noVBand="1"/>
      </w:tblPr>
      <w:tblGrid>
        <w:gridCol w:w="4500"/>
        <w:gridCol w:w="1920"/>
        <w:gridCol w:w="1920"/>
      </w:tblGrid>
      <w:tr w:rsidR="008108C6" w14:paraId="423152EA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B67395" w14:textId="77777777" w:rsidR="008108C6" w:rsidRDefault="008108C6">
            <w:pPr>
              <w:spacing w:line="276" w:lineRule="auto"/>
            </w:pPr>
            <w:r>
              <w:t>Opći kriteriji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7CE65B" w14:textId="77777777" w:rsidR="008108C6" w:rsidRDefault="008108C6">
            <w:pPr>
              <w:spacing w:line="276" w:lineRule="auto"/>
              <w:jc w:val="center"/>
            </w:pPr>
            <w:r>
              <w:t>Maksimalan broj bodova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9E18FB" w14:textId="77777777" w:rsidR="008108C6" w:rsidRDefault="008108C6">
            <w:pPr>
              <w:spacing w:line="276" w:lineRule="auto"/>
              <w:jc w:val="center"/>
            </w:pPr>
            <w:r>
              <w:t>Broj dodijeljenih bodova</w:t>
            </w:r>
          </w:p>
        </w:tc>
      </w:tr>
      <w:tr w:rsidR="008108C6" w14:paraId="55B8767E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6AD0D" w14:textId="17833219" w:rsidR="008108C6" w:rsidRDefault="008108C6">
            <w:pPr>
              <w:spacing w:line="276" w:lineRule="auto"/>
            </w:pPr>
            <w:r>
              <w:t xml:space="preserve">1. </w:t>
            </w:r>
            <w:r w:rsidR="00A50025">
              <w:t xml:space="preserve">Odnos vrijednosti projekta u odnosu na društvenu korist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9C7F5" w14:textId="3C2B06E6" w:rsidR="008108C6" w:rsidRDefault="00A50025">
            <w:pPr>
              <w:spacing w:line="276" w:lineRule="auto"/>
              <w:jc w:val="center"/>
            </w:pPr>
            <w:r>
              <w:t>3</w:t>
            </w:r>
            <w:r w:rsidR="008108C6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8BBC7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5E7A4004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A69844" w14:textId="329F7CE8" w:rsidR="008108C6" w:rsidRDefault="008108C6">
            <w:pPr>
              <w:spacing w:line="276" w:lineRule="auto"/>
            </w:pPr>
            <w:r>
              <w:t xml:space="preserve">2. </w:t>
            </w:r>
            <w:r w:rsidR="00A50025">
              <w:t xml:space="preserve">Kvaliteta,  sadržajna inovativnost, edukativnost i kreativnost ponuđenog projekta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C3009" w14:textId="77777777" w:rsidR="008108C6" w:rsidRDefault="008108C6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BA01C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1D6811AC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BE3C" w14:textId="2B87A16E" w:rsidR="008108C6" w:rsidRDefault="008108C6">
            <w:pPr>
              <w:spacing w:line="276" w:lineRule="auto"/>
            </w:pPr>
            <w:r>
              <w:t xml:space="preserve">3. </w:t>
            </w:r>
            <w:r w:rsidR="00A50025">
              <w:t>Kvaliteta dosadašnjeg rada, uspjesi i iskustvo u provođenju programa predlagatelja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ECC30A" w14:textId="7A071433" w:rsidR="008108C6" w:rsidRDefault="00A50025">
            <w:pPr>
              <w:spacing w:line="276" w:lineRule="auto"/>
              <w:jc w:val="center"/>
            </w:pPr>
            <w:r>
              <w:t>1</w:t>
            </w:r>
            <w:r w:rsidR="008108C6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315CB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078A46BE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AAFF4" w14:textId="77777777" w:rsidR="008108C6" w:rsidRDefault="008108C6">
            <w:pPr>
              <w:spacing w:line="276" w:lineRule="auto"/>
            </w:pPr>
            <w:r>
              <w:t>4. Organizacijski i ljudski kapaciteti za provedbu projekta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CED85" w14:textId="77777777" w:rsidR="008108C6" w:rsidRDefault="008108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0E4E6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39DED85C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88BD0" w14:textId="77777777" w:rsidR="008108C6" w:rsidRDefault="008108C6">
            <w:pPr>
              <w:spacing w:line="276" w:lineRule="auto"/>
            </w:pPr>
            <w:r>
              <w:t>5. Realan odnos troškova i očekivanih rezultata projekta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88B85" w14:textId="77777777" w:rsidR="008108C6" w:rsidRDefault="008108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D48CE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5011F4FB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F0CE0" w14:textId="1F25A10E" w:rsidR="008108C6" w:rsidRDefault="008108C6">
            <w:pPr>
              <w:spacing w:line="276" w:lineRule="auto"/>
            </w:pPr>
            <w:r>
              <w:t>6. Udio vlastitih sredstava i sredstava iz drugih izvora u provedbi ponuđenog projekta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3DC3D9" w14:textId="77777777" w:rsidR="008108C6" w:rsidRDefault="008108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F0078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5775E41E" w14:textId="77777777" w:rsidTr="008108C6">
        <w:trPr>
          <w:trHeight w:val="422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015A0" w14:textId="77777777" w:rsidR="008108C6" w:rsidRDefault="008108C6">
            <w:pPr>
              <w:spacing w:line="276" w:lineRule="auto"/>
            </w:pPr>
            <w:r>
              <w:t>7. Održivost projekta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7A902A" w14:textId="77777777" w:rsidR="008108C6" w:rsidRDefault="008108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F96A76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59909C6F" w14:textId="77777777" w:rsidTr="008108C6">
        <w:trPr>
          <w:trHeight w:val="426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D3607" w14:textId="77777777" w:rsidR="008108C6" w:rsidRDefault="008108C6">
            <w:pPr>
              <w:spacing w:line="276" w:lineRule="auto"/>
              <w:rPr>
                <w:bCs/>
                <w:color w:val="FF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E904B" w14:textId="77777777" w:rsidR="008108C6" w:rsidRDefault="008108C6">
            <w:pPr>
              <w:spacing w:line="276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280B5" w14:textId="77777777" w:rsidR="008108C6" w:rsidRDefault="008108C6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08C6" w14:paraId="295AEE60" w14:textId="77777777" w:rsidTr="008108C6">
        <w:trPr>
          <w:trHeight w:val="405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E31C2" w14:textId="77777777" w:rsidR="008108C6" w:rsidRDefault="008108C6">
            <w:pPr>
              <w:spacing w:line="276" w:lineRule="auto"/>
            </w:pPr>
            <w:r>
              <w:t> </w:t>
            </w:r>
            <w:r>
              <w:rPr>
                <w:b/>
                <w:bCs/>
              </w:rPr>
              <w:t>UKUPNO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79460" w14:textId="77777777" w:rsidR="008108C6" w:rsidRDefault="008108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409DB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2A636FEA" w14:textId="77777777" w:rsidTr="008108C6">
        <w:trPr>
          <w:trHeight w:val="510"/>
          <w:jc w:val="center"/>
        </w:trPr>
        <w:tc>
          <w:tcPr>
            <w:tcW w:w="8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7AE38" w14:textId="77777777" w:rsidR="008108C6" w:rsidRDefault="008108C6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OPISNA OCJENA PROGRAMA/PROJEKTA (u skladu s brojčanom ocjenom)</w:t>
            </w:r>
          </w:p>
        </w:tc>
      </w:tr>
      <w:tr w:rsidR="008108C6" w14:paraId="6CEE22D9" w14:textId="77777777" w:rsidTr="008108C6">
        <w:trPr>
          <w:trHeight w:val="1877"/>
          <w:jc w:val="center"/>
        </w:trPr>
        <w:tc>
          <w:tcPr>
            <w:tcW w:w="8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25CF7" w14:textId="77777777" w:rsidR="008108C6" w:rsidRDefault="008108C6">
            <w:pPr>
              <w:spacing w:line="276" w:lineRule="auto"/>
              <w:rPr>
                <w:b/>
                <w:bCs/>
              </w:rPr>
            </w:pPr>
          </w:p>
          <w:p w14:paraId="4AD51E09" w14:textId="77777777" w:rsidR="008108C6" w:rsidRDefault="008108C6">
            <w:pPr>
              <w:spacing w:line="276" w:lineRule="auto"/>
              <w:rPr>
                <w:b/>
                <w:bCs/>
              </w:rPr>
            </w:pPr>
          </w:p>
        </w:tc>
      </w:tr>
    </w:tbl>
    <w:p w14:paraId="06BBC809" w14:textId="6B623896" w:rsidR="008108C6" w:rsidRDefault="008108C6" w:rsidP="008108C6">
      <w:r>
        <w:t xml:space="preserve">Svaki član Povjerenstva za ocjenjivanje programa/ projekta samostalno ocjenjuje pojedine prijave za svaki kriterij u obrascu za procjenu. Zatim se zbroje pojedinačni bodovi svih </w:t>
      </w:r>
      <w:r>
        <w:lastRenderedPageBreak/>
        <w:t xml:space="preserve">ocjenjivača te se izračunava aritmetička sredina tih bodova koji se upisuju u skupni obrazac. Programi/projekti koji ostvare manje od </w:t>
      </w:r>
      <w:r w:rsidR="00F87F18">
        <w:t>3</w:t>
      </w:r>
      <w:r>
        <w:t xml:space="preserve">0 bodova neće biti sufinancirani. </w:t>
      </w:r>
    </w:p>
    <w:p w14:paraId="6CF5B5A4" w14:textId="77777777" w:rsidR="009D0E24" w:rsidRDefault="009D0E24"/>
    <w:sectPr w:rsidR="009D0E24" w:rsidSect="009D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8C6"/>
    <w:rsid w:val="00056DBF"/>
    <w:rsid w:val="00124A76"/>
    <w:rsid w:val="0028127C"/>
    <w:rsid w:val="004C228F"/>
    <w:rsid w:val="007655E9"/>
    <w:rsid w:val="007A404F"/>
    <w:rsid w:val="008108C6"/>
    <w:rsid w:val="0086627F"/>
    <w:rsid w:val="00933147"/>
    <w:rsid w:val="00996FA9"/>
    <w:rsid w:val="009D0E24"/>
    <w:rsid w:val="009E05A6"/>
    <w:rsid w:val="009F549C"/>
    <w:rsid w:val="00A50025"/>
    <w:rsid w:val="00B10DD9"/>
    <w:rsid w:val="00B93F3D"/>
    <w:rsid w:val="00C019EC"/>
    <w:rsid w:val="00E94BA8"/>
    <w:rsid w:val="00EA1CF9"/>
    <w:rsid w:val="00EB420D"/>
    <w:rsid w:val="00F8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E70AE"/>
  <w15:docId w15:val="{EFA9EDAB-0FFB-473F-9A60-5E3A4819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link w:val="Naslov2Char"/>
    <w:semiHidden/>
    <w:unhideWhenUsed/>
    <w:qFormat/>
    <w:rsid w:val="008108C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semiHidden/>
    <w:rsid w:val="008108C6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StandardWeb">
    <w:name w:val="Normal (Web)"/>
    <w:basedOn w:val="Normal"/>
    <w:semiHidden/>
    <w:unhideWhenUsed/>
    <w:rsid w:val="008108C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Marijan Mravičić</cp:lastModifiedBy>
  <cp:revision>7</cp:revision>
  <dcterms:created xsi:type="dcterms:W3CDTF">2021-09-13T13:00:00Z</dcterms:created>
  <dcterms:modified xsi:type="dcterms:W3CDTF">2022-01-13T09:20:00Z</dcterms:modified>
</cp:coreProperties>
</file>